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3E" w:rsidRPr="00EC121B" w:rsidRDefault="0051073E" w:rsidP="002D1D7B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943743" w:rsidRPr="00EC121B" w:rsidRDefault="00943743" w:rsidP="00BB3DA7">
      <w:pPr>
        <w:spacing w:after="0" w:line="240" w:lineRule="auto"/>
        <w:ind w:left="5529"/>
        <w:jc w:val="right"/>
        <w:rPr>
          <w:rFonts w:cstheme="minorHAnsi"/>
          <w:b/>
          <w:sz w:val="16"/>
          <w:szCs w:val="16"/>
        </w:rPr>
      </w:pPr>
      <w:r w:rsidRPr="00EC121B">
        <w:rPr>
          <w:rFonts w:cstheme="minorHAnsi"/>
          <w:b/>
          <w:sz w:val="16"/>
          <w:szCs w:val="16"/>
        </w:rPr>
        <w:t>Załącznik nr</w:t>
      </w:r>
      <w:r w:rsidR="000E5596">
        <w:rPr>
          <w:rFonts w:cstheme="minorHAnsi"/>
          <w:b/>
          <w:sz w:val="16"/>
          <w:szCs w:val="16"/>
        </w:rPr>
        <w:t>3</w:t>
      </w:r>
      <w:r w:rsidR="00046E8D" w:rsidRPr="00EC121B">
        <w:rPr>
          <w:rFonts w:cstheme="minorHAnsi"/>
          <w:b/>
          <w:sz w:val="16"/>
          <w:szCs w:val="16"/>
        </w:rPr>
        <w:t xml:space="preserve"> </w:t>
      </w:r>
      <w:r w:rsidRPr="00EC121B">
        <w:rPr>
          <w:rFonts w:cstheme="minorHAnsi"/>
          <w:b/>
          <w:sz w:val="16"/>
          <w:szCs w:val="16"/>
        </w:rPr>
        <w:t>do SWZ</w:t>
      </w:r>
    </w:p>
    <w:p w:rsidR="00BB3DA7" w:rsidRPr="00EC121B" w:rsidRDefault="00BB3DA7" w:rsidP="00BB3DA7">
      <w:pPr>
        <w:spacing w:after="0" w:line="240" w:lineRule="auto"/>
        <w:ind w:left="5529"/>
        <w:jc w:val="right"/>
        <w:rPr>
          <w:rFonts w:cstheme="minorHAnsi"/>
          <w:b/>
          <w:sz w:val="16"/>
          <w:szCs w:val="16"/>
        </w:rPr>
      </w:pPr>
    </w:p>
    <w:p w:rsidR="000E5596" w:rsidRDefault="000E5596" w:rsidP="000E5596">
      <w:pPr>
        <w:shd w:val="clear" w:color="auto" w:fill="D9D9D9"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eastAsia="ar-SA"/>
        </w:rPr>
      </w:pPr>
      <w:r>
        <w:rPr>
          <w:rFonts w:ascii="Times New Roman" w:eastAsia="Arial" w:hAnsi="Times New Roman"/>
          <w:b/>
          <w:sz w:val="20"/>
          <w:szCs w:val="20"/>
        </w:rPr>
        <w:t>Z</w:t>
      </w:r>
      <w:r>
        <w:rPr>
          <w:rFonts w:ascii="Times New Roman" w:hAnsi="Times New Roman"/>
          <w:b/>
          <w:sz w:val="20"/>
          <w:szCs w:val="20"/>
          <w:lang w:eastAsia="ar-SA"/>
        </w:rPr>
        <w:t xml:space="preserve">OBOWIĄZANIE </w:t>
      </w:r>
    </w:p>
    <w:p w:rsidR="000E5596" w:rsidRDefault="000E5596" w:rsidP="000E5596">
      <w:pPr>
        <w:shd w:val="clear" w:color="auto" w:fill="D9D9D9"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 xml:space="preserve">PODMIOTU </w:t>
      </w:r>
      <w:r>
        <w:rPr>
          <w:rFonts w:ascii="Times New Roman" w:hAnsi="Times New Roman"/>
          <w:b/>
          <w:sz w:val="20"/>
        </w:rPr>
        <w:t>UDOSTĘPNIAJĄCEGO ZASOBY</w:t>
      </w:r>
    </w:p>
    <w:p w:rsidR="000E5596" w:rsidRDefault="000E5596" w:rsidP="000E5596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 xml:space="preserve">DO ODDANIA DO DYSPOZYCJI WYKONAWCY </w:t>
      </w:r>
      <w:r>
        <w:rPr>
          <w:rFonts w:ascii="Times New Roman" w:hAnsi="Times New Roman"/>
          <w:b/>
          <w:sz w:val="20"/>
          <w:szCs w:val="20"/>
          <w:lang w:eastAsia="ar-SA"/>
        </w:rPr>
        <w:br/>
        <w:t>NIEZBĘDNYCH ZASOBÓW NA POTRZEBY REALIZACJI ZAMÓWIENIA*</w:t>
      </w:r>
    </w:p>
    <w:p w:rsidR="000E5596" w:rsidRDefault="000E5596" w:rsidP="000E5596">
      <w:pPr>
        <w:pStyle w:val="Bezodstpw"/>
        <w:spacing w:before="240"/>
        <w:ind w:left="0" w:firstLine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118 ust. 3 ustawy </w:t>
      </w:r>
      <w:proofErr w:type="spellStart"/>
      <w:r>
        <w:rPr>
          <w:rFonts w:ascii="Times New Roman" w:hAnsi="Times New Roman"/>
          <w:sz w:val="20"/>
          <w:szCs w:val="24"/>
        </w:rPr>
        <w:t>Pzp</w:t>
      </w:r>
      <w:proofErr w:type="spellEnd"/>
      <w:r>
        <w:rPr>
          <w:rFonts w:ascii="Times New Roman" w:hAnsi="Times New Roman"/>
          <w:sz w:val="20"/>
          <w:szCs w:val="24"/>
        </w:rPr>
        <w:t xml:space="preserve">,  w celu wykazania spełniania warunków udziału </w:t>
      </w:r>
      <w:r>
        <w:rPr>
          <w:rFonts w:ascii="Times New Roman" w:hAnsi="Times New Roman"/>
          <w:sz w:val="20"/>
          <w:szCs w:val="24"/>
        </w:rPr>
        <w:br/>
        <w:t>w postępowaniu</w:t>
      </w:r>
      <w:r>
        <w:rPr>
          <w:rFonts w:ascii="Times New Roman" w:hAnsi="Times New Roman"/>
          <w:sz w:val="20"/>
          <w:szCs w:val="24"/>
        </w:rPr>
        <w:br/>
      </w:r>
    </w:p>
    <w:p w:rsidR="000E5596" w:rsidRDefault="000E5596" w:rsidP="000E5596">
      <w:pPr>
        <w:spacing w:before="240" w:line="200" w:lineRule="atLeast"/>
        <w:ind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 w:rsidR="000E5596" w:rsidRDefault="000E5596" w:rsidP="000E559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 w:rsidR="000E5596" w:rsidRDefault="000E5596" w:rsidP="000E559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 w:rsidR="000E5596" w:rsidRDefault="000E5596" w:rsidP="000E559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 w:rsidR="000E5596" w:rsidRDefault="000E5596" w:rsidP="000E5596">
      <w:pPr>
        <w:pStyle w:val="Bezodstpw"/>
        <w:spacing w:before="240"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 w:rsidR="000E5596" w:rsidRDefault="000E5596" w:rsidP="000E5596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 w:rsidR="000E5596" w:rsidRDefault="000E5596" w:rsidP="000E5596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 w:rsidR="000E5596" w:rsidRDefault="000E5596" w:rsidP="000E5596">
      <w:pPr>
        <w:pStyle w:val="Bezodstpw"/>
        <w:pBdr>
          <w:bottom w:val="single" w:sz="4" w:space="1" w:color="000000"/>
        </w:pBd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 w:rsidR="000E5596" w:rsidRDefault="000E5596" w:rsidP="000E5596">
      <w:pPr>
        <w:pStyle w:val="Bezodstpw"/>
        <w:tabs>
          <w:tab w:val="left" w:pos="1206"/>
        </w:tabs>
        <w:spacing w:line="276" w:lineRule="auto"/>
        <w:ind w:left="0" w:firstLine="0"/>
        <w:jc w:val="left"/>
        <w:rPr>
          <w:rFonts w:ascii="Times New Roman" w:hAnsi="Times New Roman"/>
          <w:b/>
          <w:bCs/>
        </w:rPr>
      </w:pPr>
    </w:p>
    <w:p w:rsidR="000E5596" w:rsidRDefault="000E5596" w:rsidP="000E5596">
      <w:pPr>
        <w:pStyle w:val="Bezodstpw"/>
        <w:tabs>
          <w:tab w:val="left" w:pos="1206"/>
        </w:tabs>
        <w:spacing w:line="276" w:lineRule="auto"/>
        <w:ind w:left="0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 w:rsidR="000E5596" w:rsidRDefault="000E5596" w:rsidP="000E5596">
      <w:pPr>
        <w:pStyle w:val="Bezodstpw"/>
        <w:tabs>
          <w:tab w:val="left" w:pos="1206"/>
        </w:tabs>
        <w:spacing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 w:rsidR="000E5596" w:rsidRDefault="000E5596" w:rsidP="000E5596">
      <w:pPr>
        <w:pStyle w:val="Bezodstpw"/>
        <w:tabs>
          <w:tab w:val="left" w:pos="1206"/>
        </w:tabs>
        <w:spacing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 w:rsidR="000E5596" w:rsidRDefault="000E5596" w:rsidP="000E5596">
      <w:pPr>
        <w:pStyle w:val="Standard"/>
        <w:shd w:val="clear" w:color="auto" w:fill="FFFFFF" w:themeFill="background1"/>
        <w:spacing w:before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Oświadczam, iż na potrzeby niniejszego postępowania o udzielenie zamówienia publicznego zobowiązuję/my się do oddania do dyspozycji ww. Wykonawcy zasobów niezbędnych do realizacji zamówienia.</w:t>
      </w:r>
    </w:p>
    <w:p w:rsidR="000E5596" w:rsidRDefault="000E5596" w:rsidP="000E5596">
      <w:pPr>
        <w:pStyle w:val="Bezodstpw"/>
        <w:numPr>
          <w:ilvl w:val="0"/>
          <w:numId w:val="42"/>
        </w:numPr>
        <w:spacing w:before="24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Zakres udostępnianych Wykonawcy zasobów podmiotu udostępniającego zasoby: 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E5596" w:rsidRDefault="000E5596" w:rsidP="000E5596">
      <w:pPr>
        <w:pStyle w:val="Bezodstpw"/>
        <w:numPr>
          <w:ilvl w:val="0"/>
          <w:numId w:val="42"/>
        </w:numPr>
        <w:spacing w:before="24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Sposób udostępnienia Wykonawcy i wykorzystania przez niego zasobów podmiotu udostępniającego te zasoby przy wykonywaniu zamówienia: </w:t>
      </w:r>
      <w:r>
        <w:rPr>
          <w:rFonts w:ascii="Times New Roman" w:hAnsi="Times New Roman"/>
          <w:sz w:val="20"/>
        </w:rPr>
        <w:t>……………………………………. ………………………………………………………………………………………………………..……</w:t>
      </w:r>
    </w:p>
    <w:p w:rsidR="000E5596" w:rsidRDefault="000E5596" w:rsidP="000E5596">
      <w:pPr>
        <w:pStyle w:val="Bezodstpw"/>
        <w:numPr>
          <w:ilvl w:val="0"/>
          <w:numId w:val="42"/>
        </w:numPr>
        <w:spacing w:before="24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Okres udostępnienia Wykonawcy i wykorzystania przez niego zasobów przy wykonywaniu zamówienia: .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…………………………………………………………………………………………….. ……………………………………………………………………………………………………………..</w:t>
      </w:r>
    </w:p>
    <w:p w:rsidR="000E5596" w:rsidRDefault="000E5596" w:rsidP="000E5596">
      <w:pPr>
        <w:pStyle w:val="Bezodstpw"/>
        <w:numPr>
          <w:ilvl w:val="0"/>
          <w:numId w:val="42"/>
        </w:numPr>
        <w:spacing w:before="24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udziału podmiotu udostępniającego zasoby, na zdolnościach którego wykonawca polega w odniesieniu do warunków udziału w postępowaniu dotyczących wykształcenia, kwalifikacji zawodowych lub doświadczenia zrealizuje usługi, których wskazane zdolności </w:t>
      </w:r>
      <w:r>
        <w:rPr>
          <w:rFonts w:ascii="Times New Roman" w:hAnsi="Times New Roman"/>
        </w:rPr>
        <w:lastRenderedPageBreak/>
        <w:t xml:space="preserve">dotyczą przy wykonywaniu zamówienia (jakie usługi zrealizuje podmiot udostępniający zasoby): </w:t>
      </w: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 xml:space="preserve"> …………………………………………………………………………………………………... </w:t>
      </w:r>
    </w:p>
    <w:p w:rsidR="000E5596" w:rsidRPr="000E5596" w:rsidRDefault="000E5596" w:rsidP="000E5596">
      <w:pPr>
        <w:pStyle w:val="Bezodstpw"/>
        <w:spacing w:before="240"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stosunek łączący nas z Wykonawcą gwarantuje rzeczywisty dostęp do udostępnianych zasobów na wskazanych wyżej warunkach. </w:t>
      </w:r>
    </w:p>
    <w:p w:rsidR="000E5596" w:rsidRDefault="000E5596" w:rsidP="000E5596">
      <w:pPr>
        <w:pStyle w:val="Bezodstpw"/>
        <w:spacing w:before="240" w:line="276" w:lineRule="auto"/>
        <w:ind w:left="0" w:firstLine="0"/>
        <w:rPr>
          <w:rFonts w:ascii="Times New Roman" w:hAnsi="Times New Roman"/>
        </w:rPr>
      </w:pPr>
    </w:p>
    <w:p w:rsidR="000E5596" w:rsidRDefault="000E5596" w:rsidP="000E5596">
      <w:pPr>
        <w:pStyle w:val="Bezodstpw"/>
        <w:spacing w:before="24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:rsidR="000E5596" w:rsidRDefault="000E5596" w:rsidP="000E5596">
      <w:pPr>
        <w:pStyle w:val="Bezodstpw"/>
        <w:spacing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0E5596" w:rsidRDefault="000E5596" w:rsidP="000E5596">
      <w:pPr>
        <w:pStyle w:val="Bezodstpw"/>
        <w:spacing w:before="240" w:line="276" w:lineRule="auto"/>
        <w:rPr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spacing w:line="276" w:lineRule="auto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spacing w:line="276" w:lineRule="auto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spacing w:line="276" w:lineRule="auto"/>
        <w:rPr>
          <w:rStyle w:val="Pogrubienie"/>
          <w:rFonts w:ascii="Times New Roman" w:hAnsi="Times New Roman"/>
          <w:b w:val="0"/>
          <w:bCs w:val="0"/>
          <w:sz w:val="20"/>
        </w:rPr>
      </w:pPr>
      <w:r>
        <w:rPr>
          <w:rStyle w:val="Pogrubienie"/>
          <w:rFonts w:ascii="Times New Roman" w:hAnsi="Times New Roman"/>
          <w:sz w:val="20"/>
        </w:rPr>
        <w:t xml:space="preserve">                                           </w:t>
      </w:r>
      <w:r>
        <w:rPr>
          <w:rStyle w:val="Pogrubienie"/>
          <w:rFonts w:ascii="Times New Roman" w:hAnsi="Times New Roman"/>
          <w:sz w:val="20"/>
        </w:rPr>
        <w:tab/>
        <w:t xml:space="preserve">         …………………………………………..</w:t>
      </w:r>
    </w:p>
    <w:p w:rsidR="000E5596" w:rsidRDefault="000E5596" w:rsidP="000E5596">
      <w:pPr>
        <w:pStyle w:val="Bezodstpw"/>
        <w:spacing w:line="276" w:lineRule="auto"/>
        <w:rPr>
          <w:rStyle w:val="Pogrubienie"/>
          <w:rFonts w:ascii="Times New Roman" w:hAnsi="Times New Roman"/>
          <w:b w:val="0"/>
          <w:bCs w:val="0"/>
          <w:sz w:val="20"/>
        </w:rPr>
      </w:pPr>
      <w:r>
        <w:rPr>
          <w:rStyle w:val="Pogrubienie"/>
          <w:rFonts w:ascii="Times New Roman" w:hAnsi="Times New Roman"/>
          <w:sz w:val="20"/>
        </w:rPr>
        <w:t xml:space="preserve">                                                                     (podpis podmiotu udostępniającego)</w:t>
      </w:r>
    </w:p>
    <w:p w:rsidR="000E5596" w:rsidRDefault="000E5596" w:rsidP="000E5596">
      <w:pPr>
        <w:pStyle w:val="Bezodstpw"/>
        <w:spacing w:line="276" w:lineRule="auto"/>
        <w:rPr>
          <w:rStyle w:val="Pogrubienie"/>
          <w:rFonts w:ascii="Times New Roman" w:hAnsi="Times New Roman"/>
          <w:b w:val="0"/>
          <w:bCs w:val="0"/>
          <w:sz w:val="20"/>
        </w:rPr>
      </w:pPr>
    </w:p>
    <w:p w:rsidR="000E5596" w:rsidRDefault="000E5596" w:rsidP="000E5596">
      <w:pPr>
        <w:pStyle w:val="Bezodstpw"/>
        <w:spacing w:line="276" w:lineRule="auto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:rsidR="000E5596" w:rsidRDefault="000E5596" w:rsidP="000E5596">
      <w:pPr>
        <w:pStyle w:val="Bezodstpw"/>
        <w:ind w:left="142" w:hanging="142"/>
      </w:pPr>
      <w:r>
        <w:rPr>
          <w:rStyle w:val="Pogrubienie"/>
          <w:rFonts w:ascii="Times New Roman" w:hAnsi="Times New Roman"/>
          <w:sz w:val="20"/>
        </w:rPr>
        <w:t>*</w:t>
      </w:r>
      <w:r>
        <w:rPr>
          <w:rStyle w:val="Pogrubienie"/>
          <w:rFonts w:ascii="Times New Roman" w:hAnsi="Times New Roman"/>
          <w:i/>
          <w:sz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 w:rsidR="000E5596" w:rsidSect="005D750D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EBB" w:rsidRDefault="00E72EBB" w:rsidP="0038231F">
      <w:pPr>
        <w:spacing w:after="0" w:line="240" w:lineRule="auto"/>
      </w:pPr>
      <w:r>
        <w:separator/>
      </w:r>
    </w:p>
  </w:endnote>
  <w:endnote w:type="continuationSeparator" w:id="0">
    <w:p w:rsidR="00E72EBB" w:rsidRDefault="00E72E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0C7F5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0C7F5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25DE1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0C7F5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0C7F5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0C7F5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25DE1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0C7F51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9321C" w:rsidRDefault="00B932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EBB" w:rsidRDefault="00E72EBB" w:rsidP="0038231F">
      <w:pPr>
        <w:spacing w:after="0" w:line="240" w:lineRule="auto"/>
      </w:pPr>
      <w:r>
        <w:separator/>
      </w:r>
    </w:p>
  </w:footnote>
  <w:footnote w:type="continuationSeparator" w:id="0">
    <w:p w:rsidR="00E72EBB" w:rsidRDefault="00E72E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68F" w:rsidRDefault="00FE068F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076825" cy="53340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1D7B" w:rsidRDefault="002D1D7B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</w:p>
  <w:p w:rsidR="002D1D7B" w:rsidRDefault="002D1D7B" w:rsidP="00FE068F">
    <w:pPr>
      <w:tabs>
        <w:tab w:val="center" w:pos="7655"/>
        <w:tab w:val="right" w:pos="9072"/>
      </w:tabs>
      <w:spacing w:after="0" w:line="240" w:lineRule="auto"/>
      <w:jc w:val="center"/>
      <w:rPr>
        <w:rFonts w:ascii="Calibri" w:eastAsia="Ubuntu" w:hAnsi="Calibri" w:cs="Calibri"/>
        <w:i/>
        <w:sz w:val="20"/>
        <w:szCs w:val="20"/>
      </w:rPr>
    </w:pPr>
  </w:p>
  <w:p w:rsidR="002D1D7B" w:rsidRDefault="00D25DE1" w:rsidP="002D1D7B">
    <w:pPr>
      <w:pStyle w:val="Nagwek"/>
      <w:rPr>
        <w:rFonts w:ascii="Times New Roman" w:hAnsi="Times New Roman" w:cs="Times New Roman"/>
        <w:b/>
        <w:sz w:val="24"/>
        <w:szCs w:val="24"/>
      </w:rPr>
    </w:pPr>
    <w:r>
      <w:rPr>
        <w:rFonts w:ascii="Calibri" w:eastAsia="Ubuntu" w:hAnsi="Calibri" w:cs="Calibri"/>
        <w:b/>
        <w:bCs/>
        <w:i/>
        <w:sz w:val="20"/>
        <w:szCs w:val="20"/>
      </w:rPr>
      <w:t>BZ.271.44</w:t>
    </w:r>
    <w:r w:rsidR="002D1D7B" w:rsidRPr="006735DF">
      <w:rPr>
        <w:rFonts w:ascii="Calibri" w:eastAsia="Ubuntu" w:hAnsi="Calibri" w:cs="Calibri"/>
        <w:b/>
        <w:bCs/>
        <w:i/>
        <w:sz w:val="20"/>
        <w:szCs w:val="20"/>
      </w:rPr>
      <w:t xml:space="preserve">.2022 </w:t>
    </w:r>
    <w:r w:rsidR="002D1D7B">
      <w:rPr>
        <w:rFonts w:ascii="Times New Roman" w:hAnsi="Times New Roman" w:cs="Times New Roman"/>
        <w:b/>
        <w:sz w:val="24"/>
        <w:szCs w:val="24"/>
      </w:rPr>
      <w:t xml:space="preserve">  </w:t>
    </w:r>
  </w:p>
  <w:p w:rsidR="00B9321C" w:rsidRDefault="002D1D7B" w:rsidP="002D1D7B">
    <w:pPr>
      <w:pStyle w:val="Nagwek"/>
      <w:jc w:val="center"/>
    </w:pPr>
    <w:r w:rsidRPr="006735DF">
      <w:rPr>
        <w:rFonts w:ascii="Calibri" w:eastAsia="Ubuntu" w:hAnsi="Calibri" w:cs="Calibri"/>
        <w:b/>
        <w:bCs/>
        <w:i/>
        <w:sz w:val="20"/>
        <w:szCs w:val="20"/>
      </w:rPr>
      <w:t>Dostawa sprzętu informatycznego związana z realizacją projektów w ramach grantów „Cyfrowa Gmina” oraz „Wsparcie dzieci z rodzin pegeerowskich w rozwoju cyfrowym – Granty PPGR”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0"/>
        <w:szCs w:val="22"/>
      </w:rPr>
    </w:lvl>
  </w:abstractNum>
  <w:abstractNum w:abstractNumId="3">
    <w:nsid w:val="00000004"/>
    <w:multiLevelType w:val="singleLevel"/>
    <w:tmpl w:val="00000004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/>
        <w:b/>
        <w:i w:val="0"/>
        <w:color w:val="auto"/>
        <w:sz w:val="22"/>
        <w:szCs w:val="22"/>
      </w:rPr>
    </w:lvl>
  </w:abstractNum>
  <w:abstractNum w:abstractNumId="4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12598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3274D8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328EC"/>
    <w:multiLevelType w:val="hybridMultilevel"/>
    <w:tmpl w:val="79F4E264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C80C698">
      <w:start w:val="1"/>
      <w:numFmt w:val="decimal"/>
      <w:lvlText w:val="%2."/>
      <w:lvlJc w:val="left"/>
      <w:pPr>
        <w:ind w:left="3621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98C0FE">
      <w:start w:val="1"/>
      <w:numFmt w:val="decimal"/>
      <w:lvlText w:val="%4.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1429" w:hanging="360"/>
      </w:pPr>
    </w:lvl>
    <w:lvl w:ilvl="6" w:tplc="FD24E44A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A1561"/>
    <w:multiLevelType w:val="hybridMultilevel"/>
    <w:tmpl w:val="AB8822E6"/>
    <w:lvl w:ilvl="0" w:tplc="2F04F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C4C7D"/>
    <w:multiLevelType w:val="hybridMultilevel"/>
    <w:tmpl w:val="24E85AA2"/>
    <w:name w:val="WW8Num242"/>
    <w:lvl w:ilvl="0" w:tplc="27707EB4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C699E"/>
    <w:multiLevelType w:val="hybridMultilevel"/>
    <w:tmpl w:val="C86097A4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4D50D5"/>
    <w:multiLevelType w:val="hybridMultilevel"/>
    <w:tmpl w:val="776E27AE"/>
    <w:lvl w:ilvl="0" w:tplc="04150017">
      <w:start w:val="1"/>
      <w:numFmt w:val="lowerLetter"/>
      <w:lvlText w:val="%1)"/>
      <w:lvlJc w:val="left"/>
      <w:pPr>
        <w:ind w:left="9360" w:hanging="360"/>
      </w:pPr>
    </w:lvl>
    <w:lvl w:ilvl="1" w:tplc="04150019" w:tentative="1">
      <w:start w:val="1"/>
      <w:numFmt w:val="lowerLetter"/>
      <w:lvlText w:val="%2."/>
      <w:lvlJc w:val="left"/>
      <w:pPr>
        <w:ind w:left="10080" w:hanging="360"/>
      </w:pPr>
    </w:lvl>
    <w:lvl w:ilvl="2" w:tplc="0415001B" w:tentative="1">
      <w:start w:val="1"/>
      <w:numFmt w:val="lowerRoman"/>
      <w:lvlText w:val="%3."/>
      <w:lvlJc w:val="right"/>
      <w:pPr>
        <w:ind w:left="10800" w:hanging="180"/>
      </w:pPr>
    </w:lvl>
    <w:lvl w:ilvl="3" w:tplc="0415000F" w:tentative="1">
      <w:start w:val="1"/>
      <w:numFmt w:val="decimal"/>
      <w:lvlText w:val="%4."/>
      <w:lvlJc w:val="left"/>
      <w:pPr>
        <w:ind w:left="11520" w:hanging="360"/>
      </w:pPr>
    </w:lvl>
    <w:lvl w:ilvl="4" w:tplc="04150019" w:tentative="1">
      <w:start w:val="1"/>
      <w:numFmt w:val="lowerLetter"/>
      <w:lvlText w:val="%5."/>
      <w:lvlJc w:val="left"/>
      <w:pPr>
        <w:ind w:left="12240" w:hanging="360"/>
      </w:pPr>
    </w:lvl>
    <w:lvl w:ilvl="5" w:tplc="0415001B" w:tentative="1">
      <w:start w:val="1"/>
      <w:numFmt w:val="lowerRoman"/>
      <w:lvlText w:val="%6."/>
      <w:lvlJc w:val="right"/>
      <w:pPr>
        <w:ind w:left="12960" w:hanging="180"/>
      </w:pPr>
    </w:lvl>
    <w:lvl w:ilvl="6" w:tplc="0415000F" w:tentative="1">
      <w:start w:val="1"/>
      <w:numFmt w:val="decimal"/>
      <w:lvlText w:val="%7."/>
      <w:lvlJc w:val="left"/>
      <w:pPr>
        <w:ind w:left="13680" w:hanging="360"/>
      </w:pPr>
    </w:lvl>
    <w:lvl w:ilvl="7" w:tplc="04150019" w:tentative="1">
      <w:start w:val="1"/>
      <w:numFmt w:val="lowerLetter"/>
      <w:lvlText w:val="%8."/>
      <w:lvlJc w:val="left"/>
      <w:pPr>
        <w:ind w:left="14400" w:hanging="360"/>
      </w:pPr>
    </w:lvl>
    <w:lvl w:ilvl="8" w:tplc="0415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3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0F483B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84124F"/>
    <w:multiLevelType w:val="multilevel"/>
    <w:tmpl w:val="F9FCE0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CD46D8"/>
    <w:multiLevelType w:val="hybridMultilevel"/>
    <w:tmpl w:val="17D21908"/>
    <w:lvl w:ilvl="0" w:tplc="CBC287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5FFE231A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1C24F9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BB98625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3E2FD4E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51267566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78640E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00C2BF4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A8CC10E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643F4E"/>
    <w:multiLevelType w:val="hybridMultilevel"/>
    <w:tmpl w:val="A8566E52"/>
    <w:lvl w:ilvl="0" w:tplc="04150017">
      <w:start w:val="1"/>
      <w:numFmt w:val="lowerLetter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3">
    <w:nsid w:val="47066FBD"/>
    <w:multiLevelType w:val="multilevel"/>
    <w:tmpl w:val="72603F7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4">
    <w:nsid w:val="49FA3F09"/>
    <w:multiLevelType w:val="hybridMultilevel"/>
    <w:tmpl w:val="EB827E64"/>
    <w:lvl w:ilvl="0" w:tplc="04150017">
      <w:start w:val="1"/>
      <w:numFmt w:val="lowerLetter"/>
      <w:lvlText w:val="%1)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5">
    <w:nsid w:val="4BED001F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E3510FC"/>
    <w:multiLevelType w:val="hybridMultilevel"/>
    <w:tmpl w:val="BFD4D804"/>
    <w:lvl w:ilvl="0" w:tplc="04150017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148B4"/>
    <w:multiLevelType w:val="hybridMultilevel"/>
    <w:tmpl w:val="8B384F76"/>
    <w:lvl w:ilvl="0" w:tplc="6318F0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35366DF"/>
    <w:multiLevelType w:val="hybridMultilevel"/>
    <w:tmpl w:val="E5860ADA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E8307A2"/>
    <w:multiLevelType w:val="hybridMultilevel"/>
    <w:tmpl w:val="A336B890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FF162E"/>
    <w:multiLevelType w:val="hybridMultilevel"/>
    <w:tmpl w:val="0B12F2A8"/>
    <w:lvl w:ilvl="0" w:tplc="04150017">
      <w:start w:val="1"/>
      <w:numFmt w:val="lowerLetter"/>
      <w:lvlText w:val="%1)"/>
      <w:lvlJc w:val="left"/>
      <w:pPr>
        <w:ind w:left="12240" w:hanging="360"/>
      </w:pPr>
    </w:lvl>
    <w:lvl w:ilvl="1" w:tplc="04150019" w:tentative="1">
      <w:start w:val="1"/>
      <w:numFmt w:val="lowerLetter"/>
      <w:lvlText w:val="%2."/>
      <w:lvlJc w:val="left"/>
      <w:pPr>
        <w:ind w:left="12960" w:hanging="360"/>
      </w:pPr>
    </w:lvl>
    <w:lvl w:ilvl="2" w:tplc="0415001B" w:tentative="1">
      <w:start w:val="1"/>
      <w:numFmt w:val="lowerRoman"/>
      <w:lvlText w:val="%3."/>
      <w:lvlJc w:val="right"/>
      <w:pPr>
        <w:ind w:left="13680" w:hanging="180"/>
      </w:pPr>
    </w:lvl>
    <w:lvl w:ilvl="3" w:tplc="0415000F" w:tentative="1">
      <w:start w:val="1"/>
      <w:numFmt w:val="decimal"/>
      <w:lvlText w:val="%4."/>
      <w:lvlJc w:val="left"/>
      <w:pPr>
        <w:ind w:left="14400" w:hanging="360"/>
      </w:pPr>
    </w:lvl>
    <w:lvl w:ilvl="4" w:tplc="04150019" w:tentative="1">
      <w:start w:val="1"/>
      <w:numFmt w:val="lowerLetter"/>
      <w:lvlText w:val="%5."/>
      <w:lvlJc w:val="left"/>
      <w:pPr>
        <w:ind w:left="15120" w:hanging="360"/>
      </w:pPr>
    </w:lvl>
    <w:lvl w:ilvl="5" w:tplc="0415001B" w:tentative="1">
      <w:start w:val="1"/>
      <w:numFmt w:val="lowerRoman"/>
      <w:lvlText w:val="%6."/>
      <w:lvlJc w:val="right"/>
      <w:pPr>
        <w:ind w:left="15840" w:hanging="180"/>
      </w:pPr>
    </w:lvl>
    <w:lvl w:ilvl="6" w:tplc="0415000F" w:tentative="1">
      <w:start w:val="1"/>
      <w:numFmt w:val="decimal"/>
      <w:lvlText w:val="%7."/>
      <w:lvlJc w:val="left"/>
      <w:pPr>
        <w:ind w:left="16560" w:hanging="360"/>
      </w:pPr>
    </w:lvl>
    <w:lvl w:ilvl="7" w:tplc="04150019" w:tentative="1">
      <w:start w:val="1"/>
      <w:numFmt w:val="lowerLetter"/>
      <w:lvlText w:val="%8."/>
      <w:lvlJc w:val="left"/>
      <w:pPr>
        <w:ind w:left="17280" w:hanging="360"/>
      </w:pPr>
    </w:lvl>
    <w:lvl w:ilvl="8" w:tplc="0415001B" w:tentative="1">
      <w:start w:val="1"/>
      <w:numFmt w:val="lowerRoman"/>
      <w:lvlText w:val="%9."/>
      <w:lvlJc w:val="right"/>
      <w:pPr>
        <w:ind w:left="18000" w:hanging="180"/>
      </w:pPr>
    </w:lvl>
  </w:abstractNum>
  <w:abstractNum w:abstractNumId="34">
    <w:nsid w:val="60476058"/>
    <w:multiLevelType w:val="hybridMultilevel"/>
    <w:tmpl w:val="990CC6B6"/>
    <w:name w:val="WW8Num243"/>
    <w:lvl w:ilvl="0" w:tplc="18D4D714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070F2E"/>
    <w:multiLevelType w:val="hybridMultilevel"/>
    <w:tmpl w:val="AB882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"/>
  </w:num>
  <w:num w:numId="3">
    <w:abstractNumId w:val="20"/>
  </w:num>
  <w:num w:numId="4">
    <w:abstractNumId w:val="36"/>
  </w:num>
  <w:num w:numId="5">
    <w:abstractNumId w:val="30"/>
  </w:num>
  <w:num w:numId="6">
    <w:abstractNumId w:val="19"/>
  </w:num>
  <w:num w:numId="7">
    <w:abstractNumId w:val="5"/>
  </w:num>
  <w:num w:numId="8">
    <w:abstractNumId w:val="32"/>
  </w:num>
  <w:num w:numId="9">
    <w:abstractNumId w:val="17"/>
  </w:num>
  <w:num w:numId="10">
    <w:abstractNumId w:val="13"/>
  </w:num>
  <w:num w:numId="11">
    <w:abstractNumId w:val="39"/>
  </w:num>
  <w:num w:numId="12">
    <w:abstractNumId w:val="28"/>
  </w:num>
  <w:num w:numId="13">
    <w:abstractNumId w:val="31"/>
  </w:num>
  <w:num w:numId="14">
    <w:abstractNumId w:val="40"/>
  </w:num>
  <w:num w:numId="15">
    <w:abstractNumId w:val="35"/>
  </w:num>
  <w:num w:numId="16">
    <w:abstractNumId w:val="14"/>
  </w:num>
  <w:num w:numId="17">
    <w:abstractNumId w:val="11"/>
  </w:num>
  <w:num w:numId="18">
    <w:abstractNumId w:val="9"/>
  </w:num>
  <w:num w:numId="19">
    <w:abstractNumId w:val="37"/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2"/>
  </w:num>
  <w:num w:numId="24">
    <w:abstractNumId w:val="21"/>
  </w:num>
  <w:num w:numId="25">
    <w:abstractNumId w:val="24"/>
  </w:num>
  <w:num w:numId="26">
    <w:abstractNumId w:val="12"/>
  </w:num>
  <w:num w:numId="27">
    <w:abstractNumId w:val="33"/>
  </w:num>
  <w:num w:numId="28">
    <w:abstractNumId w:val="26"/>
  </w:num>
  <w:num w:numId="29">
    <w:abstractNumId w:val="7"/>
  </w:num>
  <w:num w:numId="30">
    <w:abstractNumId w:val="15"/>
  </w:num>
  <w:num w:numId="31">
    <w:abstractNumId w:val="25"/>
  </w:num>
  <w:num w:numId="32">
    <w:abstractNumId w:val="6"/>
  </w:num>
  <w:num w:numId="33">
    <w:abstractNumId w:val="3"/>
  </w:num>
  <w:num w:numId="34">
    <w:abstractNumId w:val="23"/>
  </w:num>
  <w:num w:numId="35">
    <w:abstractNumId w:val="18"/>
  </w:num>
  <w:num w:numId="36">
    <w:abstractNumId w:val="1"/>
  </w:num>
  <w:num w:numId="37">
    <w:abstractNumId w:val="2"/>
  </w:num>
  <w:num w:numId="38">
    <w:abstractNumId w:val="10"/>
  </w:num>
  <w:num w:numId="39">
    <w:abstractNumId w:val="34"/>
  </w:num>
  <w:num w:numId="40">
    <w:abstractNumId w:val="27"/>
  </w:num>
  <w:num w:numId="41">
    <w:abstractNumId w:val="0"/>
  </w:num>
  <w:num w:numId="4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A3A"/>
    <w:rsid w:val="0000749D"/>
    <w:rsid w:val="000121FE"/>
    <w:rsid w:val="0001300A"/>
    <w:rsid w:val="00013CC5"/>
    <w:rsid w:val="00023F8F"/>
    <w:rsid w:val="000257D5"/>
    <w:rsid w:val="00025C8D"/>
    <w:rsid w:val="00027DC8"/>
    <w:rsid w:val="000302E7"/>
    <w:rsid w:val="000303EE"/>
    <w:rsid w:val="000320BA"/>
    <w:rsid w:val="000350AE"/>
    <w:rsid w:val="00036EA1"/>
    <w:rsid w:val="00042320"/>
    <w:rsid w:val="00043F8C"/>
    <w:rsid w:val="00044BB2"/>
    <w:rsid w:val="00046061"/>
    <w:rsid w:val="00046E8D"/>
    <w:rsid w:val="00053566"/>
    <w:rsid w:val="00067BC1"/>
    <w:rsid w:val="00073C3D"/>
    <w:rsid w:val="00076330"/>
    <w:rsid w:val="000809B6"/>
    <w:rsid w:val="00084CDF"/>
    <w:rsid w:val="00086617"/>
    <w:rsid w:val="00087727"/>
    <w:rsid w:val="000968F5"/>
    <w:rsid w:val="000A1537"/>
    <w:rsid w:val="000A346A"/>
    <w:rsid w:val="000A4177"/>
    <w:rsid w:val="000A4671"/>
    <w:rsid w:val="000B1025"/>
    <w:rsid w:val="000B40C6"/>
    <w:rsid w:val="000B54D1"/>
    <w:rsid w:val="000B6D8A"/>
    <w:rsid w:val="000B753E"/>
    <w:rsid w:val="000C021E"/>
    <w:rsid w:val="000C0AEE"/>
    <w:rsid w:val="000C18AF"/>
    <w:rsid w:val="000C7F51"/>
    <w:rsid w:val="000D343F"/>
    <w:rsid w:val="000D5333"/>
    <w:rsid w:val="000D6B25"/>
    <w:rsid w:val="000D6F17"/>
    <w:rsid w:val="000D73C4"/>
    <w:rsid w:val="000E2F85"/>
    <w:rsid w:val="000E4D37"/>
    <w:rsid w:val="000E5596"/>
    <w:rsid w:val="000F1082"/>
    <w:rsid w:val="000F3A64"/>
    <w:rsid w:val="0010325E"/>
    <w:rsid w:val="00104547"/>
    <w:rsid w:val="001051C7"/>
    <w:rsid w:val="00107DAF"/>
    <w:rsid w:val="00115A3F"/>
    <w:rsid w:val="001167A9"/>
    <w:rsid w:val="0012282C"/>
    <w:rsid w:val="00124FD0"/>
    <w:rsid w:val="001326D8"/>
    <w:rsid w:val="00133D94"/>
    <w:rsid w:val="00135D2E"/>
    <w:rsid w:val="00137C02"/>
    <w:rsid w:val="00140B12"/>
    <w:rsid w:val="00142303"/>
    <w:rsid w:val="0015424F"/>
    <w:rsid w:val="001619F8"/>
    <w:rsid w:val="00175980"/>
    <w:rsid w:val="0018449D"/>
    <w:rsid w:val="001851C0"/>
    <w:rsid w:val="001902D2"/>
    <w:rsid w:val="001945D7"/>
    <w:rsid w:val="001A4A8F"/>
    <w:rsid w:val="001A4F99"/>
    <w:rsid w:val="001A55EA"/>
    <w:rsid w:val="001B1217"/>
    <w:rsid w:val="001C034D"/>
    <w:rsid w:val="001C16A4"/>
    <w:rsid w:val="001C62B8"/>
    <w:rsid w:val="001C6945"/>
    <w:rsid w:val="001D2CF5"/>
    <w:rsid w:val="001D4E4A"/>
    <w:rsid w:val="001D5D9D"/>
    <w:rsid w:val="001D67EC"/>
    <w:rsid w:val="001E0109"/>
    <w:rsid w:val="001E041F"/>
    <w:rsid w:val="001F027E"/>
    <w:rsid w:val="001F2FAD"/>
    <w:rsid w:val="001F3745"/>
    <w:rsid w:val="001F668C"/>
    <w:rsid w:val="00203A40"/>
    <w:rsid w:val="002052EF"/>
    <w:rsid w:val="00215CC1"/>
    <w:rsid w:val="002168A8"/>
    <w:rsid w:val="00225950"/>
    <w:rsid w:val="00233A8F"/>
    <w:rsid w:val="002435B6"/>
    <w:rsid w:val="00243EA9"/>
    <w:rsid w:val="0025162C"/>
    <w:rsid w:val="00252FC9"/>
    <w:rsid w:val="00255142"/>
    <w:rsid w:val="00256CEC"/>
    <w:rsid w:val="00260C23"/>
    <w:rsid w:val="00262D61"/>
    <w:rsid w:val="0027786B"/>
    <w:rsid w:val="00284F87"/>
    <w:rsid w:val="00290B01"/>
    <w:rsid w:val="002918A3"/>
    <w:rsid w:val="002B27C2"/>
    <w:rsid w:val="002B35F5"/>
    <w:rsid w:val="002B37EE"/>
    <w:rsid w:val="002B5808"/>
    <w:rsid w:val="002C1C7B"/>
    <w:rsid w:val="002C36AE"/>
    <w:rsid w:val="002C3FFA"/>
    <w:rsid w:val="002C4614"/>
    <w:rsid w:val="002C4948"/>
    <w:rsid w:val="002C4FF2"/>
    <w:rsid w:val="002D1D7B"/>
    <w:rsid w:val="002D389C"/>
    <w:rsid w:val="002E2454"/>
    <w:rsid w:val="002E3CE7"/>
    <w:rsid w:val="002E4854"/>
    <w:rsid w:val="002E623C"/>
    <w:rsid w:val="002E641A"/>
    <w:rsid w:val="002E7EAD"/>
    <w:rsid w:val="002F6843"/>
    <w:rsid w:val="003103D6"/>
    <w:rsid w:val="00313417"/>
    <w:rsid w:val="00313911"/>
    <w:rsid w:val="00316F75"/>
    <w:rsid w:val="00321506"/>
    <w:rsid w:val="0032410F"/>
    <w:rsid w:val="00330140"/>
    <w:rsid w:val="00333209"/>
    <w:rsid w:val="00337073"/>
    <w:rsid w:val="00340CE5"/>
    <w:rsid w:val="00344B2C"/>
    <w:rsid w:val="00346652"/>
    <w:rsid w:val="00350CD9"/>
    <w:rsid w:val="00351F8A"/>
    <w:rsid w:val="00354DC7"/>
    <w:rsid w:val="003573F5"/>
    <w:rsid w:val="003610BB"/>
    <w:rsid w:val="00364235"/>
    <w:rsid w:val="00364BC4"/>
    <w:rsid w:val="00367391"/>
    <w:rsid w:val="0037607E"/>
    <w:rsid w:val="00381C8F"/>
    <w:rsid w:val="0038231F"/>
    <w:rsid w:val="00385FEA"/>
    <w:rsid w:val="00392B5A"/>
    <w:rsid w:val="00396BD7"/>
    <w:rsid w:val="003A34E2"/>
    <w:rsid w:val="003A39DA"/>
    <w:rsid w:val="003A5800"/>
    <w:rsid w:val="003A5DB9"/>
    <w:rsid w:val="003B2070"/>
    <w:rsid w:val="003B214C"/>
    <w:rsid w:val="003B7238"/>
    <w:rsid w:val="003C2335"/>
    <w:rsid w:val="003C3B64"/>
    <w:rsid w:val="003C44D6"/>
    <w:rsid w:val="003C6051"/>
    <w:rsid w:val="003C6576"/>
    <w:rsid w:val="003D0BB0"/>
    <w:rsid w:val="003D3D0C"/>
    <w:rsid w:val="003D634F"/>
    <w:rsid w:val="003E6489"/>
    <w:rsid w:val="003F024C"/>
    <w:rsid w:val="00417278"/>
    <w:rsid w:val="004243DD"/>
    <w:rsid w:val="0042440F"/>
    <w:rsid w:val="00425E7A"/>
    <w:rsid w:val="0042790F"/>
    <w:rsid w:val="00430420"/>
    <w:rsid w:val="00432908"/>
    <w:rsid w:val="00434CC2"/>
    <w:rsid w:val="004354FA"/>
    <w:rsid w:val="00436AB2"/>
    <w:rsid w:val="00437C78"/>
    <w:rsid w:val="004609F1"/>
    <w:rsid w:val="00460D5C"/>
    <w:rsid w:val="004651B5"/>
    <w:rsid w:val="00474AC7"/>
    <w:rsid w:val="00475138"/>
    <w:rsid w:val="004753AF"/>
    <w:rsid w:val="004761C6"/>
    <w:rsid w:val="00476A0A"/>
    <w:rsid w:val="00476E7D"/>
    <w:rsid w:val="0047723D"/>
    <w:rsid w:val="00482F6E"/>
    <w:rsid w:val="00484F88"/>
    <w:rsid w:val="004878F8"/>
    <w:rsid w:val="00490146"/>
    <w:rsid w:val="0049125A"/>
    <w:rsid w:val="004921AC"/>
    <w:rsid w:val="004961BE"/>
    <w:rsid w:val="00497CB2"/>
    <w:rsid w:val="004A2BC0"/>
    <w:rsid w:val="004A69D6"/>
    <w:rsid w:val="004B27CD"/>
    <w:rsid w:val="004B3F03"/>
    <w:rsid w:val="004B592A"/>
    <w:rsid w:val="004C27DA"/>
    <w:rsid w:val="004C4854"/>
    <w:rsid w:val="004C5378"/>
    <w:rsid w:val="004C7949"/>
    <w:rsid w:val="004D2395"/>
    <w:rsid w:val="004D4B76"/>
    <w:rsid w:val="004D553D"/>
    <w:rsid w:val="004D766E"/>
    <w:rsid w:val="004D7E48"/>
    <w:rsid w:val="004E02CB"/>
    <w:rsid w:val="004F23F7"/>
    <w:rsid w:val="004F40EF"/>
    <w:rsid w:val="004F4A60"/>
    <w:rsid w:val="00501789"/>
    <w:rsid w:val="0051073E"/>
    <w:rsid w:val="00512C79"/>
    <w:rsid w:val="00514EF6"/>
    <w:rsid w:val="00520174"/>
    <w:rsid w:val="00522B76"/>
    <w:rsid w:val="005240AF"/>
    <w:rsid w:val="00527DD7"/>
    <w:rsid w:val="005305F2"/>
    <w:rsid w:val="00531044"/>
    <w:rsid w:val="00531B39"/>
    <w:rsid w:val="00534C3E"/>
    <w:rsid w:val="00537A4E"/>
    <w:rsid w:val="00537FA8"/>
    <w:rsid w:val="00542486"/>
    <w:rsid w:val="00543CB7"/>
    <w:rsid w:val="00543D8B"/>
    <w:rsid w:val="005474B2"/>
    <w:rsid w:val="005474BA"/>
    <w:rsid w:val="005536BB"/>
    <w:rsid w:val="00557FE9"/>
    <w:rsid w:val="00560FD3"/>
    <w:rsid w:val="005641F0"/>
    <w:rsid w:val="00564EEA"/>
    <w:rsid w:val="00565276"/>
    <w:rsid w:val="005676EC"/>
    <w:rsid w:val="005715B7"/>
    <w:rsid w:val="00581124"/>
    <w:rsid w:val="00581227"/>
    <w:rsid w:val="00583AFE"/>
    <w:rsid w:val="00586663"/>
    <w:rsid w:val="00587F36"/>
    <w:rsid w:val="00591191"/>
    <w:rsid w:val="00592B9A"/>
    <w:rsid w:val="00592EC5"/>
    <w:rsid w:val="00597E6C"/>
    <w:rsid w:val="005A00E1"/>
    <w:rsid w:val="005A1540"/>
    <w:rsid w:val="005B07AF"/>
    <w:rsid w:val="005B4C99"/>
    <w:rsid w:val="005C1BA0"/>
    <w:rsid w:val="005C319B"/>
    <w:rsid w:val="005C39CA"/>
    <w:rsid w:val="005C7A2A"/>
    <w:rsid w:val="005D3F6A"/>
    <w:rsid w:val="005D750D"/>
    <w:rsid w:val="005E176A"/>
    <w:rsid w:val="005E219A"/>
    <w:rsid w:val="005E2488"/>
    <w:rsid w:val="005E73BE"/>
    <w:rsid w:val="005E7429"/>
    <w:rsid w:val="00600E58"/>
    <w:rsid w:val="00602C95"/>
    <w:rsid w:val="00603609"/>
    <w:rsid w:val="00611CDF"/>
    <w:rsid w:val="006127E1"/>
    <w:rsid w:val="00612C3A"/>
    <w:rsid w:val="006312B1"/>
    <w:rsid w:val="00634311"/>
    <w:rsid w:val="00635F18"/>
    <w:rsid w:val="006410CC"/>
    <w:rsid w:val="00645D80"/>
    <w:rsid w:val="006467F9"/>
    <w:rsid w:val="00650809"/>
    <w:rsid w:val="00654063"/>
    <w:rsid w:val="00656C1C"/>
    <w:rsid w:val="0066740C"/>
    <w:rsid w:val="00667CAF"/>
    <w:rsid w:val="00671F2F"/>
    <w:rsid w:val="0067313E"/>
    <w:rsid w:val="006812FA"/>
    <w:rsid w:val="00692B73"/>
    <w:rsid w:val="006A1A3F"/>
    <w:rsid w:val="006A2B28"/>
    <w:rsid w:val="006A3A1F"/>
    <w:rsid w:val="006A52B6"/>
    <w:rsid w:val="006A6824"/>
    <w:rsid w:val="006C028F"/>
    <w:rsid w:val="006C49E4"/>
    <w:rsid w:val="006C4A45"/>
    <w:rsid w:val="006C7352"/>
    <w:rsid w:val="006D2841"/>
    <w:rsid w:val="006D351F"/>
    <w:rsid w:val="006D5847"/>
    <w:rsid w:val="006D6FF5"/>
    <w:rsid w:val="006E27EC"/>
    <w:rsid w:val="006E3887"/>
    <w:rsid w:val="006E7465"/>
    <w:rsid w:val="006F0034"/>
    <w:rsid w:val="006F3D32"/>
    <w:rsid w:val="006F77C6"/>
    <w:rsid w:val="0070279F"/>
    <w:rsid w:val="0070332C"/>
    <w:rsid w:val="007118F0"/>
    <w:rsid w:val="00713586"/>
    <w:rsid w:val="007145CF"/>
    <w:rsid w:val="007149F8"/>
    <w:rsid w:val="00716900"/>
    <w:rsid w:val="0072560B"/>
    <w:rsid w:val="00727594"/>
    <w:rsid w:val="00731249"/>
    <w:rsid w:val="00731504"/>
    <w:rsid w:val="00732EC4"/>
    <w:rsid w:val="007417C5"/>
    <w:rsid w:val="00746532"/>
    <w:rsid w:val="00750B64"/>
    <w:rsid w:val="00751725"/>
    <w:rsid w:val="00753044"/>
    <w:rsid w:val="00755DE5"/>
    <w:rsid w:val="00756C8F"/>
    <w:rsid w:val="0076604B"/>
    <w:rsid w:val="00775B94"/>
    <w:rsid w:val="0078054B"/>
    <w:rsid w:val="00780781"/>
    <w:rsid w:val="007812B4"/>
    <w:rsid w:val="007828A5"/>
    <w:rsid w:val="007840F2"/>
    <w:rsid w:val="00784613"/>
    <w:rsid w:val="00786E8F"/>
    <w:rsid w:val="00790342"/>
    <w:rsid w:val="00790B5B"/>
    <w:rsid w:val="007936D6"/>
    <w:rsid w:val="007961C8"/>
    <w:rsid w:val="00797026"/>
    <w:rsid w:val="00797D65"/>
    <w:rsid w:val="007A196E"/>
    <w:rsid w:val="007A2B1C"/>
    <w:rsid w:val="007B01C8"/>
    <w:rsid w:val="007B1B58"/>
    <w:rsid w:val="007B3B2B"/>
    <w:rsid w:val="007B4A95"/>
    <w:rsid w:val="007B4FF2"/>
    <w:rsid w:val="007B7574"/>
    <w:rsid w:val="007B7C77"/>
    <w:rsid w:val="007C4BE2"/>
    <w:rsid w:val="007C4D74"/>
    <w:rsid w:val="007C6C89"/>
    <w:rsid w:val="007D2BBE"/>
    <w:rsid w:val="007D5393"/>
    <w:rsid w:val="007D5B61"/>
    <w:rsid w:val="007D65AC"/>
    <w:rsid w:val="007D74AA"/>
    <w:rsid w:val="007E2F69"/>
    <w:rsid w:val="007F2213"/>
    <w:rsid w:val="007F35B0"/>
    <w:rsid w:val="007F39D8"/>
    <w:rsid w:val="007F42AF"/>
    <w:rsid w:val="007F460D"/>
    <w:rsid w:val="007F49AF"/>
    <w:rsid w:val="007F5F2C"/>
    <w:rsid w:val="0080094E"/>
    <w:rsid w:val="00803062"/>
    <w:rsid w:val="00804F07"/>
    <w:rsid w:val="008215BA"/>
    <w:rsid w:val="00822056"/>
    <w:rsid w:val="0082249E"/>
    <w:rsid w:val="00823C20"/>
    <w:rsid w:val="00825A09"/>
    <w:rsid w:val="0082636D"/>
    <w:rsid w:val="00830A9D"/>
    <w:rsid w:val="00830AB1"/>
    <w:rsid w:val="00833FCD"/>
    <w:rsid w:val="00836EA2"/>
    <w:rsid w:val="00840626"/>
    <w:rsid w:val="00842991"/>
    <w:rsid w:val="00844C36"/>
    <w:rsid w:val="00844E5B"/>
    <w:rsid w:val="00845206"/>
    <w:rsid w:val="00857353"/>
    <w:rsid w:val="00860D67"/>
    <w:rsid w:val="00872797"/>
    <w:rsid w:val="00874920"/>
    <w:rsid w:val="008757E1"/>
    <w:rsid w:val="008928D4"/>
    <w:rsid w:val="00892E48"/>
    <w:rsid w:val="0089361D"/>
    <w:rsid w:val="00893AF8"/>
    <w:rsid w:val="00893D74"/>
    <w:rsid w:val="00893FD0"/>
    <w:rsid w:val="00894604"/>
    <w:rsid w:val="00896539"/>
    <w:rsid w:val="008A1726"/>
    <w:rsid w:val="008B160D"/>
    <w:rsid w:val="008C3B76"/>
    <w:rsid w:val="008C4F7A"/>
    <w:rsid w:val="008C5709"/>
    <w:rsid w:val="008C6018"/>
    <w:rsid w:val="008C6DF8"/>
    <w:rsid w:val="008C70AE"/>
    <w:rsid w:val="008D018F"/>
    <w:rsid w:val="008D0487"/>
    <w:rsid w:val="008D1561"/>
    <w:rsid w:val="008D5A74"/>
    <w:rsid w:val="008E0AEE"/>
    <w:rsid w:val="008F3B4E"/>
    <w:rsid w:val="008F3B8A"/>
    <w:rsid w:val="008F6865"/>
    <w:rsid w:val="0090025E"/>
    <w:rsid w:val="00900D41"/>
    <w:rsid w:val="0091264E"/>
    <w:rsid w:val="00927D2B"/>
    <w:rsid w:val="009301A2"/>
    <w:rsid w:val="0093227E"/>
    <w:rsid w:val="00935687"/>
    <w:rsid w:val="009377C1"/>
    <w:rsid w:val="00943743"/>
    <w:rsid w:val="009440B7"/>
    <w:rsid w:val="00947D94"/>
    <w:rsid w:val="00952535"/>
    <w:rsid w:val="0095372D"/>
    <w:rsid w:val="00956C26"/>
    <w:rsid w:val="00960337"/>
    <w:rsid w:val="00962B9D"/>
    <w:rsid w:val="00970C4C"/>
    <w:rsid w:val="009733A0"/>
    <w:rsid w:val="00974381"/>
    <w:rsid w:val="00975019"/>
    <w:rsid w:val="00975C49"/>
    <w:rsid w:val="00976071"/>
    <w:rsid w:val="00977039"/>
    <w:rsid w:val="00980879"/>
    <w:rsid w:val="009840F9"/>
    <w:rsid w:val="00984342"/>
    <w:rsid w:val="0098664C"/>
    <w:rsid w:val="009A5FD9"/>
    <w:rsid w:val="009B0BA7"/>
    <w:rsid w:val="009B0BEE"/>
    <w:rsid w:val="009B1900"/>
    <w:rsid w:val="009B3EDC"/>
    <w:rsid w:val="009C7756"/>
    <w:rsid w:val="009D0EB7"/>
    <w:rsid w:val="009D1EBB"/>
    <w:rsid w:val="009D3B44"/>
    <w:rsid w:val="009E12EF"/>
    <w:rsid w:val="009E3C65"/>
    <w:rsid w:val="009E63D4"/>
    <w:rsid w:val="009F1078"/>
    <w:rsid w:val="009F5B4B"/>
    <w:rsid w:val="00A03CF6"/>
    <w:rsid w:val="00A151EA"/>
    <w:rsid w:val="00A15F7E"/>
    <w:rsid w:val="00A164E7"/>
    <w:rsid w:val="00A166B0"/>
    <w:rsid w:val="00A219B4"/>
    <w:rsid w:val="00A22DCF"/>
    <w:rsid w:val="00A24C2D"/>
    <w:rsid w:val="00A276E4"/>
    <w:rsid w:val="00A3062E"/>
    <w:rsid w:val="00A314C4"/>
    <w:rsid w:val="00A31636"/>
    <w:rsid w:val="00A347DE"/>
    <w:rsid w:val="00A360C5"/>
    <w:rsid w:val="00A411E9"/>
    <w:rsid w:val="00A638F3"/>
    <w:rsid w:val="00A64A75"/>
    <w:rsid w:val="00A67813"/>
    <w:rsid w:val="00A72542"/>
    <w:rsid w:val="00A807CA"/>
    <w:rsid w:val="00A8227B"/>
    <w:rsid w:val="00A82CD2"/>
    <w:rsid w:val="00A82EEE"/>
    <w:rsid w:val="00A84742"/>
    <w:rsid w:val="00A871F3"/>
    <w:rsid w:val="00A93852"/>
    <w:rsid w:val="00AA320E"/>
    <w:rsid w:val="00AA3219"/>
    <w:rsid w:val="00AB1D78"/>
    <w:rsid w:val="00AB223B"/>
    <w:rsid w:val="00AC6CC5"/>
    <w:rsid w:val="00AD5B70"/>
    <w:rsid w:val="00AE20FC"/>
    <w:rsid w:val="00AE32DE"/>
    <w:rsid w:val="00AE4DC6"/>
    <w:rsid w:val="00AE6FF2"/>
    <w:rsid w:val="00AF5D70"/>
    <w:rsid w:val="00AF655A"/>
    <w:rsid w:val="00B0088C"/>
    <w:rsid w:val="00B01DAE"/>
    <w:rsid w:val="00B01EC8"/>
    <w:rsid w:val="00B03073"/>
    <w:rsid w:val="00B04C8F"/>
    <w:rsid w:val="00B04DE8"/>
    <w:rsid w:val="00B113F0"/>
    <w:rsid w:val="00B12FE1"/>
    <w:rsid w:val="00B14F8A"/>
    <w:rsid w:val="00B15219"/>
    <w:rsid w:val="00B15DC8"/>
    <w:rsid w:val="00B15FD3"/>
    <w:rsid w:val="00B16AEB"/>
    <w:rsid w:val="00B21603"/>
    <w:rsid w:val="00B21ACB"/>
    <w:rsid w:val="00B22C73"/>
    <w:rsid w:val="00B24787"/>
    <w:rsid w:val="00B260B8"/>
    <w:rsid w:val="00B30DD6"/>
    <w:rsid w:val="00B3255E"/>
    <w:rsid w:val="00B34079"/>
    <w:rsid w:val="00B364AD"/>
    <w:rsid w:val="00B37FDA"/>
    <w:rsid w:val="00B4026D"/>
    <w:rsid w:val="00B43829"/>
    <w:rsid w:val="00B55444"/>
    <w:rsid w:val="00B61886"/>
    <w:rsid w:val="00B62BA2"/>
    <w:rsid w:val="00B66D05"/>
    <w:rsid w:val="00B71030"/>
    <w:rsid w:val="00B713D6"/>
    <w:rsid w:val="00B8005E"/>
    <w:rsid w:val="00B90E42"/>
    <w:rsid w:val="00B9321C"/>
    <w:rsid w:val="00B945BA"/>
    <w:rsid w:val="00BA139E"/>
    <w:rsid w:val="00BA3F02"/>
    <w:rsid w:val="00BB0C3C"/>
    <w:rsid w:val="00BB3DA7"/>
    <w:rsid w:val="00BB5348"/>
    <w:rsid w:val="00BC1D13"/>
    <w:rsid w:val="00BD13CF"/>
    <w:rsid w:val="00BD6E41"/>
    <w:rsid w:val="00BE3146"/>
    <w:rsid w:val="00BF2257"/>
    <w:rsid w:val="00BF7F75"/>
    <w:rsid w:val="00C0075C"/>
    <w:rsid w:val="00C014B5"/>
    <w:rsid w:val="00C0285B"/>
    <w:rsid w:val="00C02BD1"/>
    <w:rsid w:val="00C02C23"/>
    <w:rsid w:val="00C031D9"/>
    <w:rsid w:val="00C0728B"/>
    <w:rsid w:val="00C109F0"/>
    <w:rsid w:val="00C10B14"/>
    <w:rsid w:val="00C1320B"/>
    <w:rsid w:val="00C15BD9"/>
    <w:rsid w:val="00C1743E"/>
    <w:rsid w:val="00C1757A"/>
    <w:rsid w:val="00C209BD"/>
    <w:rsid w:val="00C20E50"/>
    <w:rsid w:val="00C223AA"/>
    <w:rsid w:val="00C35771"/>
    <w:rsid w:val="00C36655"/>
    <w:rsid w:val="00C4103F"/>
    <w:rsid w:val="00C41A6D"/>
    <w:rsid w:val="00C42635"/>
    <w:rsid w:val="00C43253"/>
    <w:rsid w:val="00C447CA"/>
    <w:rsid w:val="00C501F4"/>
    <w:rsid w:val="00C55366"/>
    <w:rsid w:val="00C57DEB"/>
    <w:rsid w:val="00C62143"/>
    <w:rsid w:val="00C736DF"/>
    <w:rsid w:val="00C76CA7"/>
    <w:rsid w:val="00C76D2C"/>
    <w:rsid w:val="00C81012"/>
    <w:rsid w:val="00C840AE"/>
    <w:rsid w:val="00C90903"/>
    <w:rsid w:val="00CA2B33"/>
    <w:rsid w:val="00CB2960"/>
    <w:rsid w:val="00CB2A75"/>
    <w:rsid w:val="00CB47CE"/>
    <w:rsid w:val="00CB6A29"/>
    <w:rsid w:val="00CC30D6"/>
    <w:rsid w:val="00CC3862"/>
    <w:rsid w:val="00CC3A11"/>
    <w:rsid w:val="00CC71E8"/>
    <w:rsid w:val="00CD2D36"/>
    <w:rsid w:val="00CD4564"/>
    <w:rsid w:val="00CD55ED"/>
    <w:rsid w:val="00CD765F"/>
    <w:rsid w:val="00CE7F71"/>
    <w:rsid w:val="00CF5685"/>
    <w:rsid w:val="00CF650E"/>
    <w:rsid w:val="00CF6785"/>
    <w:rsid w:val="00CF7496"/>
    <w:rsid w:val="00D01852"/>
    <w:rsid w:val="00D02167"/>
    <w:rsid w:val="00D024B5"/>
    <w:rsid w:val="00D071C2"/>
    <w:rsid w:val="00D1075D"/>
    <w:rsid w:val="00D15C9A"/>
    <w:rsid w:val="00D23F3D"/>
    <w:rsid w:val="00D25DE1"/>
    <w:rsid w:val="00D272D9"/>
    <w:rsid w:val="00D27BA5"/>
    <w:rsid w:val="00D315DD"/>
    <w:rsid w:val="00D32874"/>
    <w:rsid w:val="00D34D9A"/>
    <w:rsid w:val="00D35ED7"/>
    <w:rsid w:val="00D409DE"/>
    <w:rsid w:val="00D42A04"/>
    <w:rsid w:val="00D42C9B"/>
    <w:rsid w:val="00D451DB"/>
    <w:rsid w:val="00D52A34"/>
    <w:rsid w:val="00D531D5"/>
    <w:rsid w:val="00D60681"/>
    <w:rsid w:val="00D61580"/>
    <w:rsid w:val="00D654C9"/>
    <w:rsid w:val="00D7532C"/>
    <w:rsid w:val="00D94A8B"/>
    <w:rsid w:val="00DA6EC7"/>
    <w:rsid w:val="00DB47AD"/>
    <w:rsid w:val="00DB7F6A"/>
    <w:rsid w:val="00DC659C"/>
    <w:rsid w:val="00DD146A"/>
    <w:rsid w:val="00DD2CE1"/>
    <w:rsid w:val="00DD3E9D"/>
    <w:rsid w:val="00DF0095"/>
    <w:rsid w:val="00DF1116"/>
    <w:rsid w:val="00DF2EDE"/>
    <w:rsid w:val="00DF3217"/>
    <w:rsid w:val="00DF3A60"/>
    <w:rsid w:val="00DF7F4D"/>
    <w:rsid w:val="00E022A1"/>
    <w:rsid w:val="00E05E4A"/>
    <w:rsid w:val="00E07CBD"/>
    <w:rsid w:val="00E12A94"/>
    <w:rsid w:val="00E13FBC"/>
    <w:rsid w:val="00E20DAD"/>
    <w:rsid w:val="00E21B42"/>
    <w:rsid w:val="00E252D8"/>
    <w:rsid w:val="00E300D2"/>
    <w:rsid w:val="00E309E9"/>
    <w:rsid w:val="00E31C06"/>
    <w:rsid w:val="00E364ED"/>
    <w:rsid w:val="00E36745"/>
    <w:rsid w:val="00E424A3"/>
    <w:rsid w:val="00E43579"/>
    <w:rsid w:val="00E50366"/>
    <w:rsid w:val="00E51BE3"/>
    <w:rsid w:val="00E629B1"/>
    <w:rsid w:val="00E64482"/>
    <w:rsid w:val="00E65685"/>
    <w:rsid w:val="00E65EE7"/>
    <w:rsid w:val="00E72EBB"/>
    <w:rsid w:val="00E72FAE"/>
    <w:rsid w:val="00E73190"/>
    <w:rsid w:val="00E73CEB"/>
    <w:rsid w:val="00E82BB5"/>
    <w:rsid w:val="00E85895"/>
    <w:rsid w:val="00E97819"/>
    <w:rsid w:val="00EA7845"/>
    <w:rsid w:val="00EB1467"/>
    <w:rsid w:val="00EB5DBF"/>
    <w:rsid w:val="00EB69D4"/>
    <w:rsid w:val="00EB7CDE"/>
    <w:rsid w:val="00EB7F8D"/>
    <w:rsid w:val="00EC121B"/>
    <w:rsid w:val="00EC1A6B"/>
    <w:rsid w:val="00ED1DFD"/>
    <w:rsid w:val="00ED2066"/>
    <w:rsid w:val="00ED54B4"/>
    <w:rsid w:val="00EE1FBF"/>
    <w:rsid w:val="00EE4084"/>
    <w:rsid w:val="00EF1288"/>
    <w:rsid w:val="00EF38C6"/>
    <w:rsid w:val="00EF6567"/>
    <w:rsid w:val="00EF74CA"/>
    <w:rsid w:val="00F04280"/>
    <w:rsid w:val="00F05643"/>
    <w:rsid w:val="00F100CE"/>
    <w:rsid w:val="00F14BB4"/>
    <w:rsid w:val="00F20C04"/>
    <w:rsid w:val="00F20C3F"/>
    <w:rsid w:val="00F365F2"/>
    <w:rsid w:val="00F43295"/>
    <w:rsid w:val="00F43919"/>
    <w:rsid w:val="00F46794"/>
    <w:rsid w:val="00F537FA"/>
    <w:rsid w:val="00F5580F"/>
    <w:rsid w:val="00F645C0"/>
    <w:rsid w:val="00F7399F"/>
    <w:rsid w:val="00F75006"/>
    <w:rsid w:val="00F77023"/>
    <w:rsid w:val="00F80A51"/>
    <w:rsid w:val="00F81210"/>
    <w:rsid w:val="00F818BB"/>
    <w:rsid w:val="00F90C0D"/>
    <w:rsid w:val="00F926ED"/>
    <w:rsid w:val="00F95191"/>
    <w:rsid w:val="00F95E31"/>
    <w:rsid w:val="00FA1AC9"/>
    <w:rsid w:val="00FA7681"/>
    <w:rsid w:val="00FB6604"/>
    <w:rsid w:val="00FC029E"/>
    <w:rsid w:val="00FC0317"/>
    <w:rsid w:val="00FD3BFA"/>
    <w:rsid w:val="00FE068F"/>
    <w:rsid w:val="00FE0DEF"/>
    <w:rsid w:val="00FE4E2B"/>
    <w:rsid w:val="00FE50C4"/>
    <w:rsid w:val="00FF1FCB"/>
    <w:rsid w:val="00FF3A69"/>
    <w:rsid w:val="00FF4047"/>
    <w:rsid w:val="00FF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561"/>
  </w:style>
  <w:style w:type="paragraph" w:styleId="Nagwek1">
    <w:name w:val="heading 1"/>
    <w:basedOn w:val="Normalny"/>
    <w:next w:val="Normalny"/>
    <w:link w:val="Nagwek1Znak"/>
    <w:qFormat/>
    <w:rsid w:val="002D1D7B"/>
    <w:pPr>
      <w:keepNext/>
      <w:numPr>
        <w:numId w:val="1"/>
      </w:numPr>
      <w:suppressAutoHyphens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lp1,Preambuła,Colorful Shading - Accent 31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DF1116"/>
    <w:pPr>
      <w:spacing w:after="0" w:line="240" w:lineRule="auto"/>
    </w:pPr>
  </w:style>
  <w:style w:type="paragraph" w:customStyle="1" w:styleId="Nagwek11">
    <w:name w:val="Nagłówek 11"/>
    <w:basedOn w:val="Normalny"/>
    <w:next w:val="Normalny"/>
    <w:uiPriority w:val="9"/>
    <w:qFormat/>
    <w:rsid w:val="00F20C3F"/>
    <w:pPr>
      <w:keepNext/>
      <w:keepLines/>
      <w:spacing w:before="240" w:after="0" w:line="36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F20C3F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2D1D7B"/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paragraph" w:customStyle="1" w:styleId="Standard">
    <w:name w:val="Standard"/>
    <w:qFormat/>
    <w:rsid w:val="000E559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Bezodstpw">
    <w:name w:val="No Spacing"/>
    <w:uiPriority w:val="1"/>
    <w:qFormat/>
    <w:rsid w:val="000E5596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E767A-FCAD-4A12-B25B-DC4E92C01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2022-11-15T08:20:00Z</dcterms:created>
  <dcterms:modified xsi:type="dcterms:W3CDTF">2022-11-15T08:20:00Z</dcterms:modified>
</cp:coreProperties>
</file>